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37BCA7" w14:textId="41043E0F" w:rsidR="00FC03ED" w:rsidRPr="002F4CD4" w:rsidRDefault="001C1F5F" w:rsidP="009A79CE">
      <w:pPr>
        <w:pageBreakBefore/>
        <w:spacing w:after="120" w:line="276" w:lineRule="auto"/>
        <w:ind w:firstLine="709"/>
        <w:jc w:val="right"/>
        <w:rPr>
          <w:rFonts w:ascii="Calibri" w:hAnsi="Calibri" w:cs="Times New Roman"/>
          <w:b/>
          <w:sz w:val="22"/>
          <w:szCs w:val="22"/>
        </w:rPr>
      </w:pPr>
      <w:bookmarkStart w:id="0" w:name="_Hlk103598219"/>
      <w:bookmarkStart w:id="1" w:name="_Hlk141200679"/>
      <w:r w:rsidRPr="002F4CD4">
        <w:rPr>
          <w:rFonts w:ascii="Calibri" w:hAnsi="Calibri" w:cs="Times New Roman"/>
          <w:b/>
          <w:sz w:val="22"/>
          <w:szCs w:val="22"/>
        </w:rPr>
        <w:t>Z</w:t>
      </w:r>
      <w:r w:rsidR="00FC03ED" w:rsidRPr="002F4CD4">
        <w:rPr>
          <w:rFonts w:ascii="Calibri" w:hAnsi="Calibri" w:cs="Times New Roman"/>
          <w:b/>
          <w:sz w:val="22"/>
          <w:szCs w:val="22"/>
        </w:rPr>
        <w:t xml:space="preserve">ałącznik nr </w:t>
      </w:r>
      <w:bookmarkEnd w:id="0"/>
      <w:r w:rsidR="00AE46D8">
        <w:rPr>
          <w:rFonts w:ascii="Calibri" w:hAnsi="Calibri" w:cs="Times New Roman"/>
          <w:b/>
          <w:sz w:val="22"/>
          <w:szCs w:val="22"/>
        </w:rPr>
        <w:t>5</w:t>
      </w:r>
    </w:p>
    <w:bookmarkEnd w:id="1"/>
    <w:p w14:paraId="104D49CF" w14:textId="77777777" w:rsidR="00360677" w:rsidRPr="002F4CD4" w:rsidRDefault="00360677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00153656" w14:textId="77777777" w:rsidR="001C1F5F" w:rsidRPr="002F4CD4" w:rsidRDefault="001C1F5F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8D23431" w14:textId="389037D1" w:rsidR="00360677" w:rsidRPr="002F4CD4" w:rsidRDefault="005E25F8" w:rsidP="000302B5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 xml:space="preserve">WYKAZ </w:t>
      </w:r>
      <w:r w:rsidR="000302B5">
        <w:rPr>
          <w:rFonts w:ascii="Calibri" w:hAnsi="Calibri" w:cs="Times New Roman"/>
          <w:b/>
          <w:sz w:val="22"/>
          <w:szCs w:val="22"/>
        </w:rPr>
        <w:t>USŁUG</w:t>
      </w:r>
    </w:p>
    <w:p w14:paraId="4329296C" w14:textId="77777777" w:rsidR="00360677" w:rsidRPr="002F4CD4" w:rsidRDefault="00360677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50407159" w14:textId="69C30E47" w:rsidR="005E25F8" w:rsidRPr="00A61BDD" w:rsidRDefault="001C1F5F" w:rsidP="00A61BDD">
      <w:pPr>
        <w:spacing w:after="120" w:line="276" w:lineRule="auto"/>
        <w:jc w:val="both"/>
        <w:rPr>
          <w:rFonts w:ascii="Calibri" w:hAnsi="Calibri" w:cs="Times New Roman"/>
          <w:sz w:val="22"/>
          <w:szCs w:val="22"/>
        </w:rPr>
      </w:pPr>
      <w:r w:rsidRPr="002F4CD4">
        <w:rPr>
          <w:rFonts w:ascii="Calibri" w:hAnsi="Calibri" w:cs="Times New Roman"/>
          <w:sz w:val="22"/>
          <w:szCs w:val="22"/>
        </w:rPr>
        <w:t>Składając ofertę na</w:t>
      </w:r>
      <w:r w:rsidR="00360677" w:rsidRPr="002F4CD4">
        <w:rPr>
          <w:rFonts w:ascii="Calibri" w:hAnsi="Calibri" w:cs="Times New Roman"/>
          <w:sz w:val="22"/>
          <w:szCs w:val="22"/>
        </w:rPr>
        <w:t xml:space="preserve"> </w:t>
      </w:r>
      <w:bookmarkStart w:id="2" w:name="_Hlk103684527"/>
      <w:r w:rsidR="00204DCA" w:rsidRPr="002F4CD4">
        <w:rPr>
          <w:rFonts w:ascii="Calibri" w:hAnsi="Calibri" w:cs="Times New Roman"/>
          <w:sz w:val="22"/>
          <w:szCs w:val="22"/>
        </w:rPr>
        <w:t xml:space="preserve">wykonanie </w:t>
      </w:r>
      <w:r w:rsidR="004D1508" w:rsidRPr="004D1508">
        <w:rPr>
          <w:rFonts w:ascii="Calibri" w:hAnsi="Calibri" w:cs="Times New Roman"/>
          <w:sz w:val="22"/>
          <w:szCs w:val="22"/>
        </w:rPr>
        <w:t xml:space="preserve">zamówienia </w:t>
      </w:r>
      <w:bookmarkEnd w:id="2"/>
      <w:r w:rsidR="00207F48" w:rsidRPr="00207F48">
        <w:rPr>
          <w:rFonts w:ascii="Calibri" w:hAnsi="Calibri" w:cs="Times New Roman"/>
          <w:sz w:val="22"/>
          <w:szCs w:val="22"/>
        </w:rPr>
        <w:t xml:space="preserve">pn. „Zakup agregatu prądotwórczego” </w:t>
      </w:r>
      <w:r w:rsidR="00AE46D8" w:rsidRPr="00AE46D8">
        <w:rPr>
          <w:rFonts w:ascii="Calibri" w:hAnsi="Calibri" w:cs="Times New Roman"/>
          <w:sz w:val="22"/>
          <w:szCs w:val="22"/>
        </w:rPr>
        <w:t xml:space="preserve"> w ramach projektu nr </w:t>
      </w:r>
      <w:r w:rsidR="007E2C21" w:rsidRPr="007E2C21">
        <w:rPr>
          <w:rFonts w:ascii="Calibri" w:hAnsi="Calibri" w:cs="Times New Roman"/>
          <w:b/>
          <w:sz w:val="22"/>
          <w:szCs w:val="22"/>
          <w:lang w:bidi="pl-PL"/>
        </w:rPr>
        <w:t>FERC.02.02-CS.01-001/23/2176/ FERC.02.02-CS.01-001/23/2024</w:t>
      </w:r>
      <w:r w:rsidR="00AE46D8" w:rsidRPr="00AE46D8">
        <w:rPr>
          <w:rFonts w:ascii="Calibri" w:hAnsi="Calibri" w:cs="Times New Roman"/>
          <w:sz w:val="22"/>
          <w:szCs w:val="22"/>
        </w:rPr>
        <w:t xml:space="preserve"> w ramach Konkursu Grantowego „Cyberbezpieczny Samorząd”, Działanie 2.2. – Wzmocnienie krajowego systemu cyberbezpieczeństwa, Fundusze Europejskie na Rozwój Cyfrowy 2021-2027</w:t>
      </w:r>
      <w:r w:rsidR="00A61BDD">
        <w:rPr>
          <w:rFonts w:ascii="Calibri" w:hAnsi="Calibri" w:cs="Times New Roman"/>
          <w:sz w:val="22"/>
          <w:szCs w:val="22"/>
        </w:rPr>
        <w:t xml:space="preserve"> </w:t>
      </w:r>
      <w:r w:rsidR="00D60EC3">
        <w:rPr>
          <w:rFonts w:ascii="Calibri" w:hAnsi="Calibri" w:cs="Times New Roman"/>
          <w:sz w:val="22"/>
          <w:szCs w:val="22"/>
        </w:rPr>
        <w:t>przedkładam:</w:t>
      </w:r>
      <w:r w:rsidRPr="002F4CD4">
        <w:rPr>
          <w:rFonts w:ascii="Calibri" w:hAnsi="Calibri" w:cs="Times New Roman"/>
          <w:sz w:val="22"/>
          <w:szCs w:val="22"/>
        </w:rPr>
        <w:t xml:space="preserve"> </w:t>
      </w:r>
    </w:p>
    <w:p w14:paraId="34E7418F" w14:textId="4B85F003" w:rsidR="005E25F8" w:rsidRPr="005E25F8" w:rsidRDefault="005E25F8" w:rsidP="00A61BDD">
      <w:pPr>
        <w:spacing w:before="240" w:after="120" w:line="276" w:lineRule="auto"/>
        <w:ind w:right="-108"/>
        <w:jc w:val="center"/>
        <w:rPr>
          <w:rFonts w:ascii="Calibri" w:hAnsi="Calibri" w:cs="Calibri"/>
          <w:b/>
          <w:sz w:val="22"/>
          <w:szCs w:val="22"/>
        </w:rPr>
      </w:pPr>
      <w:r w:rsidRPr="005E25F8">
        <w:rPr>
          <w:rFonts w:ascii="Calibri" w:hAnsi="Calibri" w:cs="Calibri"/>
          <w:b/>
          <w:sz w:val="22"/>
          <w:szCs w:val="22"/>
        </w:rPr>
        <w:t xml:space="preserve">WYKAZ </w:t>
      </w:r>
      <w:r w:rsidR="00D60EC3">
        <w:rPr>
          <w:rFonts w:ascii="Calibri" w:hAnsi="Calibri" w:cs="Calibri"/>
          <w:b/>
          <w:sz w:val="22"/>
          <w:szCs w:val="22"/>
        </w:rPr>
        <w:t>ZREALIZOWANYCH USŁUG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"/>
        <w:gridCol w:w="2673"/>
        <w:gridCol w:w="3402"/>
        <w:gridCol w:w="1276"/>
        <w:gridCol w:w="1268"/>
      </w:tblGrid>
      <w:tr w:rsidR="00D60EC3" w:rsidRPr="00D60EC3" w14:paraId="5580438C" w14:textId="77777777" w:rsidTr="00B705C1">
        <w:tc>
          <w:tcPr>
            <w:tcW w:w="441" w:type="dxa"/>
            <w:vAlign w:val="center"/>
          </w:tcPr>
          <w:p w14:paraId="0931B08B" w14:textId="77777777" w:rsidR="00D60EC3" w:rsidRPr="00D60EC3" w:rsidRDefault="00D60EC3" w:rsidP="00B705C1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05C1">
              <w:rPr>
                <w:rFonts w:ascii="Calibri" w:hAnsi="Calibri" w:cs="Calibri"/>
                <w:b/>
                <w:sz w:val="20"/>
                <w:szCs w:val="20"/>
              </w:rPr>
              <w:t>LP</w:t>
            </w:r>
          </w:p>
        </w:tc>
        <w:tc>
          <w:tcPr>
            <w:tcW w:w="2673" w:type="dxa"/>
            <w:vAlign w:val="center"/>
          </w:tcPr>
          <w:p w14:paraId="524E8563" w14:textId="77777777" w:rsidR="00D60EC3" w:rsidRPr="00D60EC3" w:rsidRDefault="00D60EC3" w:rsidP="00B705C1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EC3">
              <w:rPr>
                <w:rFonts w:ascii="Calibri" w:hAnsi="Calibri" w:cs="Calibri"/>
                <w:b/>
                <w:sz w:val="20"/>
                <w:szCs w:val="20"/>
              </w:rPr>
              <w:t>Podmiot, na rzecz którego wykonano usługę</w:t>
            </w:r>
          </w:p>
        </w:tc>
        <w:tc>
          <w:tcPr>
            <w:tcW w:w="3402" w:type="dxa"/>
            <w:vAlign w:val="center"/>
          </w:tcPr>
          <w:p w14:paraId="295FFCFA" w14:textId="77777777" w:rsidR="00D60EC3" w:rsidRPr="00D60EC3" w:rsidRDefault="00D60EC3" w:rsidP="00B705C1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EC3">
              <w:rPr>
                <w:rFonts w:ascii="Calibri" w:hAnsi="Calibri" w:cs="Calibri"/>
                <w:b/>
                <w:sz w:val="20"/>
                <w:szCs w:val="20"/>
              </w:rPr>
              <w:t>Zakres realizowanej usługi</w:t>
            </w:r>
          </w:p>
        </w:tc>
        <w:tc>
          <w:tcPr>
            <w:tcW w:w="1276" w:type="dxa"/>
            <w:vAlign w:val="center"/>
          </w:tcPr>
          <w:p w14:paraId="6278BB17" w14:textId="77777777" w:rsidR="00D60EC3" w:rsidRPr="00D60EC3" w:rsidRDefault="00D60EC3" w:rsidP="00B705C1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EC3">
              <w:rPr>
                <w:rFonts w:ascii="Calibri" w:hAnsi="Calibri" w:cs="Calibri"/>
                <w:b/>
                <w:sz w:val="20"/>
                <w:szCs w:val="20"/>
              </w:rPr>
              <w:t>Termin realizacji</w:t>
            </w:r>
          </w:p>
        </w:tc>
        <w:tc>
          <w:tcPr>
            <w:tcW w:w="1268" w:type="dxa"/>
            <w:vAlign w:val="center"/>
          </w:tcPr>
          <w:p w14:paraId="4CAE4B01" w14:textId="77777777" w:rsidR="00D60EC3" w:rsidRPr="00D60EC3" w:rsidRDefault="00D60EC3" w:rsidP="00B705C1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60EC3">
              <w:rPr>
                <w:rFonts w:ascii="Calibri" w:hAnsi="Calibri" w:cs="Calibri"/>
                <w:b/>
                <w:sz w:val="20"/>
                <w:szCs w:val="20"/>
              </w:rPr>
              <w:t>Wartość usługi</w:t>
            </w:r>
          </w:p>
        </w:tc>
      </w:tr>
      <w:tr w:rsidR="00D60EC3" w:rsidRPr="00D60EC3" w14:paraId="616DDD27" w14:textId="77777777" w:rsidTr="003B5C57">
        <w:tc>
          <w:tcPr>
            <w:tcW w:w="441" w:type="dxa"/>
          </w:tcPr>
          <w:p w14:paraId="34AC3810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60EC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673" w:type="dxa"/>
          </w:tcPr>
          <w:p w14:paraId="4DEF8E5C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A35435F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669F8D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8" w:type="dxa"/>
          </w:tcPr>
          <w:p w14:paraId="4403D0CB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0EC3" w:rsidRPr="00D60EC3" w14:paraId="7B34937E" w14:textId="77777777" w:rsidTr="003B5C57">
        <w:tc>
          <w:tcPr>
            <w:tcW w:w="441" w:type="dxa"/>
          </w:tcPr>
          <w:p w14:paraId="4ECA001A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60EC3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673" w:type="dxa"/>
          </w:tcPr>
          <w:p w14:paraId="3672C49B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BED3C02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24006E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8" w:type="dxa"/>
          </w:tcPr>
          <w:p w14:paraId="0B313E6D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0EC3" w:rsidRPr="00D60EC3" w14:paraId="457C9195" w14:textId="77777777" w:rsidTr="003B5C57">
        <w:tc>
          <w:tcPr>
            <w:tcW w:w="441" w:type="dxa"/>
          </w:tcPr>
          <w:p w14:paraId="2B0B35F2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60EC3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673" w:type="dxa"/>
          </w:tcPr>
          <w:p w14:paraId="6821516A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3D3ACE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05CEE0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8" w:type="dxa"/>
          </w:tcPr>
          <w:p w14:paraId="4ADE1947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60EC3" w:rsidRPr="00D60EC3" w14:paraId="372877E8" w14:textId="77777777" w:rsidTr="003B5C57">
        <w:tc>
          <w:tcPr>
            <w:tcW w:w="441" w:type="dxa"/>
          </w:tcPr>
          <w:p w14:paraId="56E9E455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60EC3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673" w:type="dxa"/>
          </w:tcPr>
          <w:p w14:paraId="65E97D99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8445ED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7B6BC9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8" w:type="dxa"/>
          </w:tcPr>
          <w:p w14:paraId="03E3044C" w14:textId="77777777" w:rsidR="00D60EC3" w:rsidRPr="00D60EC3" w:rsidRDefault="00D60EC3" w:rsidP="00D60EC3">
            <w:pPr>
              <w:widowControl/>
              <w:suppressAutoHyphens w:val="0"/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DE50076" w14:textId="77777777" w:rsidR="005E25F8" w:rsidRPr="005E25F8" w:rsidRDefault="005E25F8" w:rsidP="005E25F8">
      <w:pPr>
        <w:widowControl/>
        <w:suppressAutoHyphens w:val="0"/>
        <w:spacing w:after="120" w:line="276" w:lineRule="auto"/>
        <w:rPr>
          <w:rFonts w:ascii="Calibri" w:hAnsi="Calibri" w:cs="Calibri"/>
        </w:rPr>
      </w:pPr>
    </w:p>
    <w:p w14:paraId="0F1219B2" w14:textId="77777777" w:rsidR="005E25F8" w:rsidRDefault="005E25F8" w:rsidP="002F4CD4">
      <w:pPr>
        <w:widowControl/>
        <w:suppressAutoHyphens w:val="0"/>
        <w:spacing w:after="120"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2B530058" w14:textId="77777777" w:rsidR="005E25F8" w:rsidRPr="002F4CD4" w:rsidRDefault="005E25F8" w:rsidP="002F4CD4">
      <w:pPr>
        <w:widowControl/>
        <w:suppressAutoHyphens w:val="0"/>
        <w:spacing w:after="120"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0F802027" w14:textId="31153ADA" w:rsidR="001B460C" w:rsidRPr="002F4CD4" w:rsidRDefault="001B460C" w:rsidP="002F4CD4">
      <w:pPr>
        <w:widowControl/>
        <w:suppressAutoHyphens w:val="0"/>
        <w:spacing w:after="120"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......................, data ………… 20</w:t>
      </w:r>
      <w:r w:rsidR="00F67C9C" w:rsidRPr="002F4CD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2</w:t>
      </w:r>
      <w:r w:rsidR="00CC3C6A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5</w:t>
      </w:r>
      <w:r w:rsidRPr="002F4CD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r.</w:t>
      </w:r>
    </w:p>
    <w:p w14:paraId="415E39CE" w14:textId="77777777" w:rsidR="001B460C" w:rsidRPr="00204DCA" w:rsidRDefault="001B460C" w:rsidP="001B460C">
      <w:pPr>
        <w:widowControl/>
        <w:suppressAutoHyphens w:val="0"/>
        <w:spacing w:line="276" w:lineRule="auto"/>
        <w:jc w:val="both"/>
        <w:rPr>
          <w:rFonts w:ascii="Calibri" w:eastAsia="Calibri" w:hAnsi="Calibri" w:cs="Times New Roman"/>
          <w:kern w:val="0"/>
          <w:lang w:eastAsia="en-US" w:bidi="ar-SA"/>
        </w:rPr>
      </w:pPr>
    </w:p>
    <w:p w14:paraId="56DC722B" w14:textId="77777777" w:rsidR="001B460C" w:rsidRPr="00204DCA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lang w:eastAsia="en-US" w:bidi="ar-SA"/>
        </w:rPr>
      </w:pPr>
      <w:r w:rsidRPr="00204DCA">
        <w:rPr>
          <w:rFonts w:ascii="Calibri" w:eastAsia="Calibri" w:hAnsi="Calibri" w:cs="Times New Roman"/>
          <w:kern w:val="0"/>
          <w:lang w:eastAsia="en-US" w:bidi="ar-SA"/>
        </w:rPr>
        <w:t>___________________________</w:t>
      </w:r>
    </w:p>
    <w:p w14:paraId="6214CFC2" w14:textId="77777777" w:rsidR="001B460C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Pieczątka i podpis Wykonawcy lub</w:t>
      </w:r>
    </w:p>
    <w:p w14:paraId="53733425" w14:textId="77777777" w:rsidR="00EA6ABB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osoby/osób uprawnionych </w:t>
      </w:r>
    </w:p>
    <w:p w14:paraId="05A45426" w14:textId="77777777" w:rsidR="001B460C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do reprezentowania</w:t>
      </w:r>
      <w:r w:rsidR="00EA6ABB"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 </w:t>
      </w: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Wykonawcy</w:t>
      </w:r>
    </w:p>
    <w:p w14:paraId="0C3CEE14" w14:textId="77777777" w:rsidR="00FC03ED" w:rsidRDefault="00FC03ED" w:rsidP="00A61BDD">
      <w:pPr>
        <w:pStyle w:val="Akapitzlist1"/>
        <w:ind w:left="0"/>
        <w:jc w:val="both"/>
        <w:rPr>
          <w:rFonts w:ascii="Calibri" w:hAnsi="Calibri"/>
        </w:rPr>
      </w:pPr>
    </w:p>
    <w:p w14:paraId="73C6DD28" w14:textId="4D3F7A80" w:rsidR="00A61BDD" w:rsidRPr="00204DCA" w:rsidRDefault="00A61BDD" w:rsidP="00A61BDD">
      <w:pPr>
        <w:pStyle w:val="Akapitzlist1"/>
        <w:ind w:left="0"/>
        <w:jc w:val="both"/>
        <w:rPr>
          <w:rFonts w:ascii="Calibri" w:hAnsi="Calibri"/>
        </w:rPr>
      </w:pPr>
      <w:r>
        <w:rPr>
          <w:rFonts w:ascii="Calibri" w:hAnsi="Calibri"/>
        </w:rPr>
        <w:t>* - niewłaściwe skreślić</w:t>
      </w:r>
    </w:p>
    <w:sectPr w:rsidR="00A61BDD" w:rsidRPr="00204DCA" w:rsidSect="00F53DA3">
      <w:headerReference w:type="default" r:id="rId8"/>
      <w:pgSz w:w="11906" w:h="16838"/>
      <w:pgMar w:top="1418" w:right="1418" w:bottom="1418" w:left="1418" w:header="284" w:footer="110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8F614" w14:textId="77777777" w:rsidR="00CB0AF0" w:rsidRDefault="00CB0AF0">
      <w:r>
        <w:separator/>
      </w:r>
    </w:p>
  </w:endnote>
  <w:endnote w:type="continuationSeparator" w:id="0">
    <w:p w14:paraId="5F959212" w14:textId="77777777" w:rsidR="00CB0AF0" w:rsidRDefault="00CB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0DA00" w14:textId="77777777" w:rsidR="00CB0AF0" w:rsidRDefault="00CB0AF0">
      <w:r>
        <w:separator/>
      </w:r>
    </w:p>
  </w:footnote>
  <w:footnote w:type="continuationSeparator" w:id="0">
    <w:p w14:paraId="0D5F6E57" w14:textId="77777777" w:rsidR="00CB0AF0" w:rsidRDefault="00CB0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491E8" w14:textId="3E407258" w:rsidR="0078217F" w:rsidRDefault="009A79CE">
    <w:pPr>
      <w:pStyle w:val="Nagwek"/>
    </w:pPr>
    <w:r w:rsidRPr="009A79CE">
      <w:rPr>
        <w:noProof/>
      </w:rPr>
      <w:drawing>
        <wp:inline distT="0" distB="0" distL="0" distR="0" wp14:anchorId="381EC0D3" wp14:editId="6E932CD5">
          <wp:extent cx="5759450" cy="546100"/>
          <wp:effectExtent l="0" t="0" r="0" b="6350"/>
          <wp:docPr id="3808638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910303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 w15:restartNumberingAfterBreak="0">
    <w:nsid w:val="00000002"/>
    <w:multiLevelType w:val="multilevel"/>
    <w:tmpl w:val="C5AE3ED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5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1677DF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212BD7"/>
    <w:multiLevelType w:val="multilevel"/>
    <w:tmpl w:val="1376F1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C506CE"/>
    <w:multiLevelType w:val="multilevel"/>
    <w:tmpl w:val="865602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D012AF"/>
    <w:multiLevelType w:val="hybridMultilevel"/>
    <w:tmpl w:val="94BA18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61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CA3EB7"/>
    <w:multiLevelType w:val="hybridMultilevel"/>
    <w:tmpl w:val="877E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C7F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4C2D43"/>
    <w:multiLevelType w:val="hybridMultilevel"/>
    <w:tmpl w:val="1E2CD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72B1A"/>
    <w:multiLevelType w:val="hybridMultilevel"/>
    <w:tmpl w:val="84309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57078"/>
    <w:multiLevelType w:val="hybridMultilevel"/>
    <w:tmpl w:val="0DDC1E7C"/>
    <w:lvl w:ilvl="0" w:tplc="E38644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6961">
    <w:abstractNumId w:val="0"/>
  </w:num>
  <w:num w:numId="2" w16cid:durableId="904024726">
    <w:abstractNumId w:val="1"/>
  </w:num>
  <w:num w:numId="3" w16cid:durableId="2041542675">
    <w:abstractNumId w:val="2"/>
  </w:num>
  <w:num w:numId="4" w16cid:durableId="948515168">
    <w:abstractNumId w:val="3"/>
  </w:num>
  <w:num w:numId="5" w16cid:durableId="1819564528">
    <w:abstractNumId w:val="4"/>
  </w:num>
  <w:num w:numId="6" w16cid:durableId="579946911">
    <w:abstractNumId w:val="5"/>
  </w:num>
  <w:num w:numId="7" w16cid:durableId="619842576">
    <w:abstractNumId w:val="6"/>
  </w:num>
  <w:num w:numId="8" w16cid:durableId="2146502481">
    <w:abstractNumId w:val="7"/>
  </w:num>
  <w:num w:numId="9" w16cid:durableId="1849253316">
    <w:abstractNumId w:val="8"/>
  </w:num>
  <w:num w:numId="10" w16cid:durableId="78143395">
    <w:abstractNumId w:val="9"/>
  </w:num>
  <w:num w:numId="11" w16cid:durableId="1265964536">
    <w:abstractNumId w:val="18"/>
  </w:num>
  <w:num w:numId="12" w16cid:durableId="60905163">
    <w:abstractNumId w:val="15"/>
  </w:num>
  <w:num w:numId="13" w16cid:durableId="1867713748">
    <w:abstractNumId w:val="10"/>
  </w:num>
  <w:num w:numId="14" w16cid:durableId="1557356682">
    <w:abstractNumId w:val="16"/>
  </w:num>
  <w:num w:numId="15" w16cid:durableId="1185825137">
    <w:abstractNumId w:val="13"/>
  </w:num>
  <w:num w:numId="16" w16cid:durableId="1106149263">
    <w:abstractNumId w:val="11"/>
  </w:num>
  <w:num w:numId="17" w16cid:durableId="1812941429">
    <w:abstractNumId w:val="12"/>
  </w:num>
  <w:num w:numId="18" w16cid:durableId="690575030">
    <w:abstractNumId w:val="14"/>
  </w:num>
  <w:num w:numId="19" w16cid:durableId="1279993162">
    <w:abstractNumId w:val="17"/>
  </w:num>
  <w:num w:numId="20" w16cid:durableId="10020032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7D"/>
    <w:rsid w:val="00012D74"/>
    <w:rsid w:val="000302B5"/>
    <w:rsid w:val="00083E20"/>
    <w:rsid w:val="0009216B"/>
    <w:rsid w:val="000D374E"/>
    <w:rsid w:val="0010167A"/>
    <w:rsid w:val="00121F43"/>
    <w:rsid w:val="00150CA5"/>
    <w:rsid w:val="00182A79"/>
    <w:rsid w:val="001855E4"/>
    <w:rsid w:val="00192DED"/>
    <w:rsid w:val="001945BE"/>
    <w:rsid w:val="001A09D8"/>
    <w:rsid w:val="001B460C"/>
    <w:rsid w:val="001B5F95"/>
    <w:rsid w:val="001C1F5F"/>
    <w:rsid w:val="001F1709"/>
    <w:rsid w:val="001F1B65"/>
    <w:rsid w:val="001F5582"/>
    <w:rsid w:val="001F5EC7"/>
    <w:rsid w:val="001F6CC1"/>
    <w:rsid w:val="00204DCA"/>
    <w:rsid w:val="002063A2"/>
    <w:rsid w:val="00207F48"/>
    <w:rsid w:val="00221780"/>
    <w:rsid w:val="00251615"/>
    <w:rsid w:val="00293EB9"/>
    <w:rsid w:val="002F4CD4"/>
    <w:rsid w:val="002F570A"/>
    <w:rsid w:val="003211D3"/>
    <w:rsid w:val="00323563"/>
    <w:rsid w:val="00337C1B"/>
    <w:rsid w:val="00351A2B"/>
    <w:rsid w:val="00360677"/>
    <w:rsid w:val="00367D17"/>
    <w:rsid w:val="00371241"/>
    <w:rsid w:val="0037176C"/>
    <w:rsid w:val="00386122"/>
    <w:rsid w:val="003877D5"/>
    <w:rsid w:val="003A353B"/>
    <w:rsid w:val="003B6E1B"/>
    <w:rsid w:val="003C28E0"/>
    <w:rsid w:val="004321BF"/>
    <w:rsid w:val="00442075"/>
    <w:rsid w:val="00442257"/>
    <w:rsid w:val="0046017D"/>
    <w:rsid w:val="00460D85"/>
    <w:rsid w:val="004649AF"/>
    <w:rsid w:val="004A7FFD"/>
    <w:rsid w:val="004C2AD2"/>
    <w:rsid w:val="004D1508"/>
    <w:rsid w:val="004E1904"/>
    <w:rsid w:val="004E4213"/>
    <w:rsid w:val="004F2EFC"/>
    <w:rsid w:val="0055157E"/>
    <w:rsid w:val="005617E3"/>
    <w:rsid w:val="0056306A"/>
    <w:rsid w:val="00566316"/>
    <w:rsid w:val="00570A45"/>
    <w:rsid w:val="005836BB"/>
    <w:rsid w:val="005A3433"/>
    <w:rsid w:val="005A5D40"/>
    <w:rsid w:val="005A7743"/>
    <w:rsid w:val="005D1BE3"/>
    <w:rsid w:val="005E0D67"/>
    <w:rsid w:val="005E1526"/>
    <w:rsid w:val="005E25F8"/>
    <w:rsid w:val="00617A76"/>
    <w:rsid w:val="00621C19"/>
    <w:rsid w:val="00677A86"/>
    <w:rsid w:val="0068281E"/>
    <w:rsid w:val="00687BC6"/>
    <w:rsid w:val="00695802"/>
    <w:rsid w:val="006B2034"/>
    <w:rsid w:val="006B7061"/>
    <w:rsid w:val="006B73B8"/>
    <w:rsid w:val="006C2E7E"/>
    <w:rsid w:val="006C39B1"/>
    <w:rsid w:val="006C5881"/>
    <w:rsid w:val="006D1516"/>
    <w:rsid w:val="006D401A"/>
    <w:rsid w:val="006E67E0"/>
    <w:rsid w:val="00703E01"/>
    <w:rsid w:val="0070566B"/>
    <w:rsid w:val="007102A8"/>
    <w:rsid w:val="00720307"/>
    <w:rsid w:val="0072678E"/>
    <w:rsid w:val="0078217F"/>
    <w:rsid w:val="007C3262"/>
    <w:rsid w:val="007D1277"/>
    <w:rsid w:val="007E2C21"/>
    <w:rsid w:val="007F2D9A"/>
    <w:rsid w:val="00812AEE"/>
    <w:rsid w:val="00832889"/>
    <w:rsid w:val="00842230"/>
    <w:rsid w:val="00850BF1"/>
    <w:rsid w:val="008530D0"/>
    <w:rsid w:val="00857B21"/>
    <w:rsid w:val="00871A8F"/>
    <w:rsid w:val="008869F6"/>
    <w:rsid w:val="008A0A61"/>
    <w:rsid w:val="008A163A"/>
    <w:rsid w:val="008C613C"/>
    <w:rsid w:val="00916559"/>
    <w:rsid w:val="0093309B"/>
    <w:rsid w:val="0094088A"/>
    <w:rsid w:val="009665B7"/>
    <w:rsid w:val="00984913"/>
    <w:rsid w:val="009A25F0"/>
    <w:rsid w:val="009A51A4"/>
    <w:rsid w:val="009A7215"/>
    <w:rsid w:val="009A79CE"/>
    <w:rsid w:val="009C4495"/>
    <w:rsid w:val="009D5318"/>
    <w:rsid w:val="009E52D9"/>
    <w:rsid w:val="009E6863"/>
    <w:rsid w:val="009F13BC"/>
    <w:rsid w:val="00A042D5"/>
    <w:rsid w:val="00A121A1"/>
    <w:rsid w:val="00A350ED"/>
    <w:rsid w:val="00A51698"/>
    <w:rsid w:val="00A57BE2"/>
    <w:rsid w:val="00A61BDD"/>
    <w:rsid w:val="00A7371C"/>
    <w:rsid w:val="00A920A2"/>
    <w:rsid w:val="00AB2C5C"/>
    <w:rsid w:val="00AE46D8"/>
    <w:rsid w:val="00AF2C8D"/>
    <w:rsid w:val="00AF769C"/>
    <w:rsid w:val="00B10CD2"/>
    <w:rsid w:val="00B15770"/>
    <w:rsid w:val="00B17D51"/>
    <w:rsid w:val="00B25108"/>
    <w:rsid w:val="00B51210"/>
    <w:rsid w:val="00B5456F"/>
    <w:rsid w:val="00B705C1"/>
    <w:rsid w:val="00B73D3A"/>
    <w:rsid w:val="00B96387"/>
    <w:rsid w:val="00BB313E"/>
    <w:rsid w:val="00BD66EE"/>
    <w:rsid w:val="00C27353"/>
    <w:rsid w:val="00C52D72"/>
    <w:rsid w:val="00C57532"/>
    <w:rsid w:val="00C83040"/>
    <w:rsid w:val="00CA57FF"/>
    <w:rsid w:val="00CA6854"/>
    <w:rsid w:val="00CB0AF0"/>
    <w:rsid w:val="00CB7AD3"/>
    <w:rsid w:val="00CC2184"/>
    <w:rsid w:val="00CC3C6A"/>
    <w:rsid w:val="00CE0093"/>
    <w:rsid w:val="00D01B43"/>
    <w:rsid w:val="00D03C81"/>
    <w:rsid w:val="00D4239C"/>
    <w:rsid w:val="00D43577"/>
    <w:rsid w:val="00D60EC3"/>
    <w:rsid w:val="00D71443"/>
    <w:rsid w:val="00D738D4"/>
    <w:rsid w:val="00D7760D"/>
    <w:rsid w:val="00D84D59"/>
    <w:rsid w:val="00D92B1C"/>
    <w:rsid w:val="00DA738D"/>
    <w:rsid w:val="00DC2A34"/>
    <w:rsid w:val="00DD1DDE"/>
    <w:rsid w:val="00DF5E42"/>
    <w:rsid w:val="00E01231"/>
    <w:rsid w:val="00E1107C"/>
    <w:rsid w:val="00E2789F"/>
    <w:rsid w:val="00E70AF0"/>
    <w:rsid w:val="00EA4303"/>
    <w:rsid w:val="00EA6ABB"/>
    <w:rsid w:val="00EE03B2"/>
    <w:rsid w:val="00F10156"/>
    <w:rsid w:val="00F12E81"/>
    <w:rsid w:val="00F17C42"/>
    <w:rsid w:val="00F26A44"/>
    <w:rsid w:val="00F30EB1"/>
    <w:rsid w:val="00F53DA3"/>
    <w:rsid w:val="00F61FD7"/>
    <w:rsid w:val="00F65F19"/>
    <w:rsid w:val="00F67C9C"/>
    <w:rsid w:val="00F84830"/>
    <w:rsid w:val="00F93CCE"/>
    <w:rsid w:val="00F9767D"/>
    <w:rsid w:val="00FA7195"/>
    <w:rsid w:val="00FC03ED"/>
    <w:rsid w:val="00FC38AE"/>
    <w:rsid w:val="00FC3C30"/>
    <w:rsid w:val="00FE4775"/>
    <w:rsid w:val="00FF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EC3489"/>
  <w15:chartTrackingRefBased/>
  <w15:docId w15:val="{133A0D30-FBFF-4045-97DD-84A781C0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hAnsi="Times New Roman" w:cs="Times New Roman"/>
      <w:b/>
      <w:sz w:val="24"/>
      <w:szCs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4"/>
      <w:szCs w:val="24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  <w:rPr>
      <w:rFonts w:cs="Calibri"/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hAnsi="Times New Roman" w:cs="Times New Roman"/>
      <w:b/>
      <w:sz w:val="24"/>
      <w:szCs w:val="24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67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9767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56631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566316"/>
    <w:rPr>
      <w:rFonts w:eastAsia="SimSu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F5E4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DF5E4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link w:val="Stopka"/>
    <w:uiPriority w:val="99"/>
    <w:rsid w:val="0037176C"/>
    <w:rPr>
      <w:rFonts w:eastAsia="SimSu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460C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B460C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1B460C"/>
    <w:rPr>
      <w:vertAlign w:val="superscript"/>
    </w:rPr>
  </w:style>
  <w:style w:type="table" w:styleId="Tabela-Siatka">
    <w:name w:val="Table Grid"/>
    <w:basedOn w:val="Standardowy"/>
    <w:uiPriority w:val="59"/>
    <w:rsid w:val="005E25F8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16BF4-3F7E-451D-8E4F-FEB354D7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cp:lastModifiedBy>Marta Sikorska</cp:lastModifiedBy>
  <cp:revision>10</cp:revision>
  <cp:lastPrinted>1899-12-31T23:00:00Z</cp:lastPrinted>
  <dcterms:created xsi:type="dcterms:W3CDTF">2025-03-24T14:04:00Z</dcterms:created>
  <dcterms:modified xsi:type="dcterms:W3CDTF">2025-12-12T12:04:00Z</dcterms:modified>
</cp:coreProperties>
</file>